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36B00" w14:textId="628F2AB8" w:rsidR="004F2591" w:rsidRPr="00971F60" w:rsidRDefault="004F2591" w:rsidP="004F2591">
      <w:pPr>
        <w:spacing w:after="0"/>
        <w:ind w:left="5812" w:hanging="850"/>
        <w:jc w:val="right"/>
        <w:rPr>
          <w:rFonts w:asciiTheme="minorHAnsi" w:hAnsiTheme="minorHAnsi" w:cstheme="minorHAnsi"/>
          <w:bCs/>
          <w:color w:val="000000"/>
          <w:lang w:eastAsia="pl-PL"/>
        </w:rPr>
      </w:pPr>
      <w:r w:rsidRPr="00971F60">
        <w:rPr>
          <w:rFonts w:asciiTheme="minorHAnsi" w:hAnsiTheme="minorHAnsi" w:cstheme="minorHAnsi"/>
          <w:bCs/>
          <w:color w:val="000000"/>
          <w:lang w:eastAsia="pl-PL"/>
        </w:rPr>
        <w:t>Zał</w:t>
      </w:r>
      <w:r w:rsidRPr="00971F60">
        <w:rPr>
          <w:rFonts w:asciiTheme="minorHAnsi" w:hAnsiTheme="minorHAnsi" w:cstheme="minorHAnsi"/>
          <w:color w:val="000000"/>
          <w:lang w:eastAsia="pl-PL"/>
        </w:rPr>
        <w:t>ą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 xml:space="preserve">cznik nr 2 do Umowy nr </w:t>
      </w:r>
      <w:proofErr w:type="spellStart"/>
      <w:r w:rsidRPr="00971F60">
        <w:rPr>
          <w:rFonts w:asciiTheme="minorHAnsi" w:hAnsiTheme="minorHAnsi" w:cstheme="minorHAnsi"/>
          <w:bCs/>
          <w:color w:val="000000"/>
          <w:lang w:eastAsia="pl-PL"/>
        </w:rPr>
        <w:t>C</w:t>
      </w:r>
      <w:r>
        <w:rPr>
          <w:rFonts w:asciiTheme="minorHAnsi" w:hAnsiTheme="minorHAnsi" w:cstheme="minorHAnsi"/>
          <w:bCs/>
          <w:color w:val="000000"/>
          <w:lang w:eastAsia="pl-PL"/>
        </w:rPr>
        <w:t>e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>Z</w:t>
      </w:r>
      <w:proofErr w:type="spellEnd"/>
      <w:r w:rsidRPr="00971F60">
        <w:rPr>
          <w:rFonts w:asciiTheme="minorHAnsi" w:hAnsiTheme="minorHAnsi" w:cstheme="minorHAnsi"/>
          <w:bCs/>
          <w:color w:val="000000"/>
          <w:lang w:eastAsia="pl-PL"/>
        </w:rPr>
        <w:t>/</w:t>
      </w:r>
      <w:r>
        <w:rPr>
          <w:rFonts w:asciiTheme="minorHAnsi" w:hAnsiTheme="minorHAnsi" w:cstheme="minorHAnsi"/>
          <w:bCs/>
          <w:color w:val="000000"/>
          <w:lang w:eastAsia="pl-PL"/>
        </w:rPr>
        <w:t>…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>/20</w:t>
      </w:r>
      <w:r>
        <w:rPr>
          <w:rFonts w:asciiTheme="minorHAnsi" w:hAnsiTheme="minorHAnsi" w:cstheme="minorHAnsi"/>
          <w:bCs/>
          <w:color w:val="000000"/>
          <w:lang w:eastAsia="pl-PL"/>
        </w:rPr>
        <w:t>2</w:t>
      </w:r>
      <w:r w:rsidR="00BE7163">
        <w:rPr>
          <w:rFonts w:asciiTheme="minorHAnsi" w:hAnsiTheme="minorHAnsi" w:cstheme="minorHAnsi"/>
          <w:bCs/>
          <w:color w:val="000000"/>
          <w:lang w:eastAsia="pl-PL"/>
        </w:rPr>
        <w:t>5</w:t>
      </w:r>
    </w:p>
    <w:p w14:paraId="23DCC31B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b/>
          <w:bCs/>
          <w:color w:val="000000"/>
          <w:lang w:eastAsia="pl-PL"/>
        </w:rPr>
      </w:pPr>
    </w:p>
    <w:p w14:paraId="6735B00F" w14:textId="77777777" w:rsidR="004F2591" w:rsidRPr="00971F60" w:rsidRDefault="004F2591" w:rsidP="004F2591">
      <w:pPr>
        <w:spacing w:after="0"/>
        <w:jc w:val="center"/>
        <w:rPr>
          <w:rFonts w:asciiTheme="minorHAnsi" w:hAnsiTheme="minorHAnsi" w:cstheme="minorHAnsi"/>
          <w:b/>
          <w:bCs/>
          <w:color w:val="000000"/>
          <w:lang w:eastAsia="pl-PL"/>
        </w:rPr>
      </w:pPr>
    </w:p>
    <w:p w14:paraId="7D5AB3F2" w14:textId="77777777" w:rsidR="001632D0" w:rsidRPr="001632D0" w:rsidRDefault="001632D0" w:rsidP="004F2591">
      <w:pPr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  <w:r w:rsidRPr="001632D0">
        <w:rPr>
          <w:rFonts w:asciiTheme="minorHAnsi" w:hAnsiTheme="minorHAnsi" w:cstheme="minorHAnsi"/>
          <w:color w:val="000000"/>
          <w:lang w:eastAsia="pl-PL"/>
        </w:rPr>
        <w:t>[WZÓR]</w:t>
      </w:r>
    </w:p>
    <w:p w14:paraId="11B013B5" w14:textId="03C02511" w:rsidR="004F2591" w:rsidRPr="00971F60" w:rsidRDefault="004F2591" w:rsidP="004F2591">
      <w:pPr>
        <w:spacing w:after="0"/>
        <w:jc w:val="center"/>
        <w:rPr>
          <w:rFonts w:asciiTheme="minorHAnsi" w:hAnsiTheme="minorHAnsi" w:cstheme="minorHAnsi"/>
          <w:b/>
          <w:bCs/>
          <w:color w:val="000000"/>
          <w:lang w:eastAsia="pl-PL"/>
        </w:rPr>
      </w:pPr>
      <w:r w:rsidRPr="00971F60">
        <w:rPr>
          <w:rFonts w:asciiTheme="minorHAnsi" w:hAnsiTheme="minorHAnsi" w:cstheme="minorHAnsi"/>
          <w:b/>
          <w:bCs/>
          <w:color w:val="000000"/>
          <w:lang w:eastAsia="pl-PL"/>
        </w:rPr>
        <w:t xml:space="preserve">PROTOKÓŁ </w:t>
      </w:r>
      <w:r>
        <w:rPr>
          <w:rFonts w:asciiTheme="minorHAnsi" w:hAnsiTheme="minorHAnsi" w:cstheme="minorHAnsi"/>
          <w:b/>
          <w:bCs/>
          <w:color w:val="000000"/>
          <w:lang w:eastAsia="pl-PL"/>
        </w:rPr>
        <w:t xml:space="preserve">AKCEPTACJI </w:t>
      </w:r>
      <w:r w:rsidRPr="00971F60">
        <w:rPr>
          <w:rFonts w:asciiTheme="minorHAnsi" w:hAnsiTheme="minorHAnsi" w:cstheme="minorHAnsi"/>
          <w:b/>
          <w:bCs/>
          <w:color w:val="000000"/>
          <w:lang w:eastAsia="pl-PL"/>
        </w:rPr>
        <w:t>ETAPU I</w:t>
      </w:r>
    </w:p>
    <w:p w14:paraId="2AF0BB94" w14:textId="64145810" w:rsidR="004F2591" w:rsidRPr="00971F60" w:rsidRDefault="004F2591" w:rsidP="004F2591">
      <w:pPr>
        <w:spacing w:after="0"/>
        <w:jc w:val="center"/>
        <w:rPr>
          <w:rFonts w:asciiTheme="minorHAnsi" w:hAnsiTheme="minorHAnsi" w:cstheme="minorHAnsi"/>
          <w:b/>
          <w:color w:val="000000"/>
          <w:lang w:eastAsia="pl-PL"/>
        </w:rPr>
      </w:pPr>
      <w:r w:rsidRPr="00971F60">
        <w:rPr>
          <w:rFonts w:asciiTheme="minorHAnsi" w:hAnsiTheme="minorHAnsi" w:cstheme="minorHAnsi"/>
          <w:b/>
          <w:color w:val="000000"/>
          <w:lang w:eastAsia="pl-PL"/>
        </w:rPr>
        <w:t xml:space="preserve">do Umowy nr </w:t>
      </w:r>
      <w:proofErr w:type="spellStart"/>
      <w:r w:rsidRPr="00971F60">
        <w:rPr>
          <w:rFonts w:asciiTheme="minorHAnsi" w:hAnsiTheme="minorHAnsi" w:cstheme="minorHAnsi"/>
          <w:b/>
          <w:color w:val="000000"/>
          <w:lang w:eastAsia="pl-PL"/>
        </w:rPr>
        <w:t>C</w:t>
      </w:r>
      <w:r>
        <w:rPr>
          <w:rFonts w:asciiTheme="minorHAnsi" w:hAnsiTheme="minorHAnsi" w:cstheme="minorHAnsi"/>
          <w:b/>
          <w:color w:val="000000"/>
          <w:lang w:eastAsia="pl-PL"/>
        </w:rPr>
        <w:t>e</w:t>
      </w:r>
      <w:r w:rsidRPr="00971F60">
        <w:rPr>
          <w:rFonts w:asciiTheme="minorHAnsi" w:hAnsiTheme="minorHAnsi" w:cstheme="minorHAnsi"/>
          <w:b/>
          <w:color w:val="000000"/>
          <w:lang w:eastAsia="pl-PL"/>
        </w:rPr>
        <w:t>Z</w:t>
      </w:r>
      <w:proofErr w:type="spellEnd"/>
      <w:r w:rsidRPr="00971F60">
        <w:rPr>
          <w:rFonts w:asciiTheme="minorHAnsi" w:hAnsiTheme="minorHAnsi" w:cstheme="minorHAnsi"/>
          <w:b/>
          <w:color w:val="000000"/>
          <w:lang w:eastAsia="pl-PL"/>
        </w:rPr>
        <w:t>/</w:t>
      </w:r>
      <w:r>
        <w:rPr>
          <w:rFonts w:asciiTheme="minorHAnsi" w:hAnsiTheme="minorHAnsi" w:cstheme="minorHAnsi"/>
          <w:b/>
          <w:color w:val="000000"/>
          <w:lang w:eastAsia="pl-PL"/>
        </w:rPr>
        <w:t>…</w:t>
      </w:r>
      <w:r w:rsidRPr="00971F60">
        <w:rPr>
          <w:rFonts w:asciiTheme="minorHAnsi" w:hAnsiTheme="minorHAnsi" w:cstheme="minorHAnsi"/>
          <w:b/>
          <w:color w:val="000000"/>
          <w:lang w:eastAsia="pl-PL"/>
        </w:rPr>
        <w:t>/</w:t>
      </w:r>
      <w:r>
        <w:rPr>
          <w:rFonts w:asciiTheme="minorHAnsi" w:hAnsiTheme="minorHAnsi" w:cstheme="minorHAnsi"/>
          <w:b/>
          <w:lang w:eastAsia="pl-PL"/>
        </w:rPr>
        <w:t>202</w:t>
      </w:r>
      <w:r w:rsidR="00BE7163">
        <w:rPr>
          <w:rFonts w:asciiTheme="minorHAnsi" w:hAnsiTheme="minorHAnsi" w:cstheme="minorHAnsi"/>
          <w:b/>
          <w:lang w:eastAsia="pl-PL"/>
        </w:rPr>
        <w:t>5</w:t>
      </w:r>
    </w:p>
    <w:p w14:paraId="7058F8C6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204CC63B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 xml:space="preserve">W dniu </w:t>
      </w:r>
      <w:r>
        <w:rPr>
          <w:rFonts w:asciiTheme="minorHAnsi" w:hAnsiTheme="minorHAnsi" w:cstheme="minorHAnsi"/>
          <w:color w:val="000000"/>
          <w:lang w:eastAsia="pl-PL"/>
        </w:rPr>
        <w:t>…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 w Warszawie</w:t>
      </w:r>
    </w:p>
    <w:p w14:paraId="3C5D9A7A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6DFC1A60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b/>
          <w:i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 xml:space="preserve">upoważniony </w:t>
      </w:r>
      <w:r w:rsidRPr="00971F60">
        <w:rPr>
          <w:rFonts w:asciiTheme="minorHAnsi" w:hAnsiTheme="minorHAnsi" w:cstheme="minorHAnsi"/>
          <w:b/>
          <w:color w:val="000000"/>
          <w:lang w:eastAsia="pl-PL"/>
        </w:rPr>
        <w:t>Przedstawiciel Zamawiającego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 - Centrum </w:t>
      </w:r>
      <w:r>
        <w:rPr>
          <w:rFonts w:asciiTheme="minorHAnsi" w:hAnsiTheme="minorHAnsi" w:cstheme="minorHAnsi"/>
          <w:color w:val="000000"/>
          <w:lang w:eastAsia="pl-PL"/>
        </w:rPr>
        <w:t>e-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Zdrowia – </w:t>
      </w:r>
      <w:r>
        <w:rPr>
          <w:rFonts w:asciiTheme="minorHAnsi" w:hAnsiTheme="minorHAnsi" w:cstheme="minorHAnsi"/>
          <w:color w:val="000000"/>
          <w:lang w:eastAsia="pl-PL"/>
        </w:rPr>
        <w:t>………………..</w:t>
      </w:r>
    </w:p>
    <w:p w14:paraId="7B8CCFD4" w14:textId="77777777" w:rsidR="004F2591" w:rsidRPr="00971F60" w:rsidRDefault="004F2591" w:rsidP="004F2591">
      <w:pPr>
        <w:tabs>
          <w:tab w:val="left" w:pos="2694"/>
        </w:tabs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</w:r>
    </w:p>
    <w:p w14:paraId="640DFB10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0765892E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 xml:space="preserve">przy udziale upoważnionego </w:t>
      </w:r>
      <w:r w:rsidRPr="00971F60">
        <w:rPr>
          <w:rFonts w:asciiTheme="minorHAnsi" w:hAnsiTheme="minorHAnsi" w:cstheme="minorHAnsi"/>
          <w:b/>
          <w:color w:val="000000"/>
          <w:lang w:eastAsia="pl-PL"/>
        </w:rPr>
        <w:t>Przedstawiciela Wykonawcy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 – </w:t>
      </w:r>
      <w:r>
        <w:rPr>
          <w:rFonts w:asciiTheme="minorHAnsi" w:hAnsiTheme="minorHAnsi" w:cstheme="minorHAnsi"/>
          <w:color w:val="000000"/>
          <w:lang w:eastAsia="pl-PL"/>
        </w:rPr>
        <w:t>………….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– </w:t>
      </w:r>
      <w:r>
        <w:rPr>
          <w:rFonts w:asciiTheme="minorHAnsi" w:hAnsiTheme="minorHAnsi" w:cstheme="minorHAnsi"/>
          <w:color w:val="000000"/>
          <w:lang w:eastAsia="pl-PL"/>
        </w:rPr>
        <w:t>…………….</w:t>
      </w:r>
    </w:p>
    <w:p w14:paraId="5D4C608F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  <w:t>(nazwa Firmy, imię i nazwisko)</w:t>
      </w:r>
    </w:p>
    <w:p w14:paraId="5621264A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50C6C4A4" w14:textId="58059F51" w:rsidR="004F2591" w:rsidRPr="00971F60" w:rsidRDefault="004F2591" w:rsidP="004F2591">
      <w:pPr>
        <w:spacing w:after="0" w:line="360" w:lineRule="auto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 xml:space="preserve">dokonuje </w:t>
      </w:r>
      <w:r>
        <w:rPr>
          <w:rFonts w:asciiTheme="minorHAnsi" w:hAnsiTheme="minorHAnsi" w:cstheme="minorHAnsi"/>
          <w:color w:val="000000"/>
          <w:lang w:eastAsia="pl-PL"/>
        </w:rPr>
        <w:t xml:space="preserve">akceptacji Etapu I 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Umowy nr </w:t>
      </w:r>
      <w:proofErr w:type="spellStart"/>
      <w:r w:rsidRPr="00971F60">
        <w:rPr>
          <w:rFonts w:asciiTheme="minorHAnsi" w:hAnsiTheme="minorHAnsi" w:cstheme="minorHAnsi"/>
          <w:bCs/>
          <w:color w:val="000000"/>
          <w:lang w:eastAsia="pl-PL"/>
        </w:rPr>
        <w:t>C</w:t>
      </w:r>
      <w:r>
        <w:rPr>
          <w:rFonts w:asciiTheme="minorHAnsi" w:hAnsiTheme="minorHAnsi" w:cstheme="minorHAnsi"/>
          <w:bCs/>
          <w:color w:val="000000"/>
          <w:lang w:eastAsia="pl-PL"/>
        </w:rPr>
        <w:t>e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>Z</w:t>
      </w:r>
      <w:proofErr w:type="spellEnd"/>
      <w:r w:rsidRPr="00971F60">
        <w:rPr>
          <w:rFonts w:asciiTheme="minorHAnsi" w:hAnsiTheme="minorHAnsi" w:cstheme="minorHAnsi"/>
          <w:bCs/>
          <w:color w:val="000000"/>
          <w:lang w:eastAsia="pl-PL"/>
        </w:rPr>
        <w:t>/</w:t>
      </w:r>
      <w:r>
        <w:rPr>
          <w:rFonts w:asciiTheme="minorHAnsi" w:hAnsiTheme="minorHAnsi" w:cstheme="minorHAnsi"/>
          <w:bCs/>
          <w:color w:val="000000"/>
          <w:lang w:eastAsia="pl-PL"/>
        </w:rPr>
        <w:t>…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>/20</w:t>
      </w:r>
      <w:r>
        <w:rPr>
          <w:rFonts w:asciiTheme="minorHAnsi" w:hAnsiTheme="minorHAnsi" w:cstheme="minorHAnsi"/>
          <w:bCs/>
          <w:color w:val="000000"/>
          <w:lang w:eastAsia="pl-PL"/>
        </w:rPr>
        <w:t>2</w:t>
      </w:r>
      <w:r w:rsidR="00BE7163">
        <w:rPr>
          <w:rFonts w:asciiTheme="minorHAnsi" w:hAnsiTheme="minorHAnsi" w:cstheme="minorHAnsi"/>
          <w:bCs/>
          <w:color w:val="000000"/>
          <w:lang w:eastAsia="pl-PL"/>
        </w:rPr>
        <w:t>5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 xml:space="preserve"> z dnia</w:t>
      </w:r>
      <w:r>
        <w:rPr>
          <w:rFonts w:asciiTheme="minorHAnsi" w:hAnsiTheme="minorHAnsi" w:cstheme="minorHAnsi"/>
          <w:bCs/>
          <w:color w:val="000000"/>
          <w:lang w:eastAsia="pl-PL"/>
        </w:rPr>
        <w:t xml:space="preserve"> …</w:t>
      </w:r>
      <w:r w:rsidRPr="00971F60">
        <w:rPr>
          <w:rFonts w:asciiTheme="minorHAnsi" w:hAnsiTheme="minorHAnsi" w:cstheme="minorHAnsi"/>
          <w:b/>
          <w:bCs/>
          <w:color w:val="000000"/>
          <w:lang w:eastAsia="pl-PL"/>
        </w:rPr>
        <w:t xml:space="preserve"> 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>20</w:t>
      </w:r>
      <w:r>
        <w:rPr>
          <w:rFonts w:asciiTheme="minorHAnsi" w:hAnsiTheme="minorHAnsi" w:cstheme="minorHAnsi"/>
          <w:bCs/>
          <w:color w:val="000000"/>
          <w:lang w:eastAsia="pl-PL"/>
        </w:rPr>
        <w:t>2</w:t>
      </w:r>
      <w:r w:rsidR="00BE7163">
        <w:rPr>
          <w:rFonts w:asciiTheme="minorHAnsi" w:hAnsiTheme="minorHAnsi" w:cstheme="minorHAnsi"/>
          <w:bCs/>
          <w:color w:val="000000"/>
          <w:lang w:eastAsia="pl-PL"/>
        </w:rPr>
        <w:t>5</w:t>
      </w:r>
      <w:r w:rsidRPr="00971F60">
        <w:rPr>
          <w:rFonts w:asciiTheme="minorHAnsi" w:hAnsiTheme="minorHAnsi" w:cstheme="minorHAnsi"/>
          <w:bCs/>
          <w:color w:val="000000"/>
          <w:lang w:eastAsia="pl-PL"/>
        </w:rPr>
        <w:t xml:space="preserve"> r. polegającego na</w:t>
      </w:r>
      <w:r w:rsidRPr="00971F60">
        <w:rPr>
          <w:rFonts w:asciiTheme="minorHAnsi" w:hAnsiTheme="minorHAnsi" w:cstheme="minorHAnsi"/>
          <w:color w:val="000000"/>
          <w:lang w:eastAsia="pl-PL"/>
        </w:rPr>
        <w:t>:</w:t>
      </w:r>
    </w:p>
    <w:p w14:paraId="7472A6A9" w14:textId="77777777" w:rsidR="004F2591" w:rsidRPr="00971F60" w:rsidRDefault="004F2591" w:rsidP="004F2591">
      <w:pPr>
        <w:spacing w:after="0" w:line="360" w:lineRule="auto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>należytej realizacji Etapu I</w:t>
      </w:r>
    </w:p>
    <w:p w14:paraId="6D708E7D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12173D3C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>Ustalenia:</w:t>
      </w:r>
    </w:p>
    <w:p w14:paraId="2094E8F6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>Wykonane usługi są kompletne / niekompletne*</w:t>
      </w:r>
    </w:p>
    <w:p w14:paraId="0BB9E7C2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75FCAE67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>Jakość pomierzonych parametrów związanych z uruchomieniem świadczenia usługi dostępu do sieci Internet przy wykorzystaniu łącza światłowodowego jest:*</w:t>
      </w:r>
      <w:r w:rsidRPr="00971F60">
        <w:rPr>
          <w:rStyle w:val="Odwoanieprzypisudolnego"/>
          <w:rFonts w:asciiTheme="minorHAnsi" w:hAnsiTheme="minorHAnsi" w:cstheme="minorHAnsi"/>
          <w:color w:val="000000"/>
          <w:lang w:eastAsia="pl-PL"/>
        </w:rPr>
        <w:footnoteReference w:id="1"/>
      </w:r>
    </w:p>
    <w:p w14:paraId="79BB96B5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2C91902C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>zgodna / niezgodna*</w:t>
      </w:r>
    </w:p>
    <w:p w14:paraId="6754A98B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35F9373A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strike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>spełnia wymagania / nie spełnia wymagań*określone przez Zamawiającego</w:t>
      </w:r>
    </w:p>
    <w:p w14:paraId="2761A32F" w14:textId="77777777" w:rsid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7FEBF816" w14:textId="076F8E61" w:rsid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>Udostępnienie Urządzeń</w:t>
      </w:r>
      <w:r>
        <w:rPr>
          <w:rStyle w:val="Odwoanieprzypisudolnego"/>
          <w:rFonts w:asciiTheme="minorHAnsi" w:hAnsiTheme="minorHAnsi" w:cstheme="minorHAnsi"/>
          <w:color w:val="000000"/>
          <w:lang w:eastAsia="pl-PL"/>
        </w:rPr>
        <w:footnoteReference w:id="2"/>
      </w:r>
      <w:r>
        <w:rPr>
          <w:rFonts w:asciiTheme="minorHAnsi" w:hAnsiTheme="minorHAnsi" w:cstheme="minorHAnsi"/>
          <w:color w:val="000000"/>
          <w:lang w:eastAsia="pl-PL"/>
        </w:rPr>
        <w:t>:</w:t>
      </w:r>
    </w:p>
    <w:p w14:paraId="7F10AAE2" w14:textId="77777777" w:rsidR="00861331" w:rsidRDefault="0086133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029B1140" w14:textId="7F408890" w:rsidR="00861331" w:rsidRP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11F1794D" w14:textId="5EE430DE" w:rsidR="00861331" w:rsidRP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  <w:r w:rsidRPr="00861331">
        <w:rPr>
          <w:rFonts w:asciiTheme="minorHAnsi" w:hAnsiTheme="minorHAnsi" w:cstheme="minorHAnsi"/>
          <w:color w:val="000000"/>
          <w:lang w:eastAsia="pl-PL"/>
        </w:rPr>
        <w:t xml:space="preserve">Nazwa Urządzenia/Nr seryjny …………………… </w:t>
      </w:r>
      <w:r>
        <w:rPr>
          <w:rFonts w:asciiTheme="minorHAnsi" w:hAnsiTheme="minorHAnsi" w:cstheme="minorHAnsi"/>
          <w:color w:val="000000"/>
          <w:lang w:eastAsia="pl-PL"/>
        </w:rPr>
        <w:t>Liczba</w:t>
      </w:r>
      <w:r w:rsidRPr="00861331">
        <w:rPr>
          <w:rFonts w:asciiTheme="minorHAnsi" w:hAnsiTheme="minorHAnsi" w:cstheme="minorHAnsi"/>
          <w:color w:val="000000"/>
          <w:lang w:eastAsia="pl-PL"/>
        </w:rPr>
        <w:t xml:space="preserve"> Urządzeń ……………………..……………………. Uwagi ………………………………………………………..</w:t>
      </w:r>
    </w:p>
    <w:p w14:paraId="77C74987" w14:textId="78AAF09B" w:rsidR="00861331" w:rsidRP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  <w:r w:rsidRPr="00861331">
        <w:rPr>
          <w:rFonts w:asciiTheme="minorHAnsi" w:hAnsiTheme="minorHAnsi" w:cstheme="minorHAnsi"/>
          <w:color w:val="000000"/>
          <w:lang w:eastAsia="pl-PL"/>
        </w:rPr>
        <w:t xml:space="preserve">Informacje </w:t>
      </w:r>
      <w:r>
        <w:rPr>
          <w:rFonts w:asciiTheme="minorHAnsi" w:hAnsiTheme="minorHAnsi" w:cstheme="minorHAnsi"/>
          <w:color w:val="000000"/>
          <w:lang w:eastAsia="pl-PL"/>
        </w:rPr>
        <w:t>dodatkowe: …………………………………</w:t>
      </w:r>
    </w:p>
    <w:p w14:paraId="1DCF704F" w14:textId="77777777" w:rsid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34E90371" w14:textId="77777777" w:rsid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55A25991" w14:textId="1F9738ED" w:rsid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  <w:r w:rsidRPr="00861331">
        <w:rPr>
          <w:rFonts w:asciiTheme="minorHAnsi" w:hAnsiTheme="minorHAnsi" w:cstheme="minorHAnsi"/>
          <w:color w:val="000000"/>
          <w:lang w:eastAsia="pl-PL"/>
        </w:rPr>
        <w:t xml:space="preserve">Nazwa Urządzenia/Nr seryjny …………………… </w:t>
      </w:r>
      <w:r>
        <w:rPr>
          <w:rFonts w:asciiTheme="minorHAnsi" w:hAnsiTheme="minorHAnsi" w:cstheme="minorHAnsi"/>
          <w:color w:val="000000"/>
          <w:lang w:eastAsia="pl-PL"/>
        </w:rPr>
        <w:t>Liczba</w:t>
      </w:r>
      <w:r w:rsidRPr="00861331">
        <w:rPr>
          <w:rFonts w:asciiTheme="minorHAnsi" w:hAnsiTheme="minorHAnsi" w:cstheme="minorHAnsi"/>
          <w:color w:val="000000"/>
          <w:lang w:eastAsia="pl-PL"/>
        </w:rPr>
        <w:t xml:space="preserve"> Urządzeń ……………………..……………………. Uwagi ………………………………………………………..</w:t>
      </w:r>
    </w:p>
    <w:p w14:paraId="565F2710" w14:textId="1247803F" w:rsidR="00861331" w:rsidRDefault="00861331" w:rsidP="0086133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  <w:r>
        <w:rPr>
          <w:rFonts w:asciiTheme="minorHAnsi" w:hAnsiTheme="minorHAnsi" w:cstheme="minorHAnsi"/>
          <w:color w:val="000000"/>
          <w:lang w:eastAsia="pl-PL"/>
        </w:rPr>
        <w:t>Informacja dodatkowe: ………………………………………….</w:t>
      </w:r>
    </w:p>
    <w:p w14:paraId="16A76C35" w14:textId="77777777" w:rsidR="00861331" w:rsidRDefault="0086133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7BBA05E2" w14:textId="77777777" w:rsidR="00861331" w:rsidRDefault="0086133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0A955B07" w14:textId="2FEEEAFF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>Z</w:t>
      </w:r>
      <w:r>
        <w:rPr>
          <w:rFonts w:asciiTheme="minorHAnsi" w:hAnsiTheme="minorHAnsi" w:cstheme="minorHAnsi"/>
          <w:color w:val="000000"/>
          <w:lang w:eastAsia="pl-PL"/>
        </w:rPr>
        <w:t xml:space="preserve">amawiający stwierdza, że Etap 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I Umowy nr </w:t>
      </w:r>
      <w:proofErr w:type="spellStart"/>
      <w:r w:rsidRPr="00971F60">
        <w:rPr>
          <w:rFonts w:asciiTheme="minorHAnsi" w:hAnsiTheme="minorHAnsi" w:cstheme="minorHAnsi"/>
          <w:color w:val="000000"/>
          <w:lang w:eastAsia="pl-PL"/>
        </w:rPr>
        <w:t>C</w:t>
      </w:r>
      <w:r>
        <w:rPr>
          <w:rFonts w:asciiTheme="minorHAnsi" w:hAnsiTheme="minorHAnsi" w:cstheme="minorHAnsi"/>
          <w:color w:val="000000"/>
          <w:lang w:eastAsia="pl-PL"/>
        </w:rPr>
        <w:t>e</w:t>
      </w:r>
      <w:r w:rsidRPr="00971F60">
        <w:rPr>
          <w:rFonts w:asciiTheme="minorHAnsi" w:hAnsiTheme="minorHAnsi" w:cstheme="minorHAnsi"/>
          <w:color w:val="000000"/>
          <w:lang w:eastAsia="pl-PL"/>
        </w:rPr>
        <w:t>Z</w:t>
      </w:r>
      <w:proofErr w:type="spellEnd"/>
      <w:r w:rsidRPr="00971F60">
        <w:rPr>
          <w:rFonts w:asciiTheme="minorHAnsi" w:hAnsiTheme="minorHAnsi" w:cstheme="minorHAnsi"/>
          <w:color w:val="000000"/>
          <w:lang w:eastAsia="pl-PL"/>
        </w:rPr>
        <w:t>/</w:t>
      </w:r>
      <w:r>
        <w:rPr>
          <w:rFonts w:asciiTheme="minorHAnsi" w:hAnsiTheme="minorHAnsi" w:cstheme="minorHAnsi"/>
          <w:color w:val="000000"/>
          <w:lang w:eastAsia="pl-PL"/>
        </w:rPr>
        <w:t>…</w:t>
      </w:r>
      <w:r w:rsidRPr="00971F60">
        <w:rPr>
          <w:rFonts w:asciiTheme="minorHAnsi" w:hAnsiTheme="minorHAnsi" w:cstheme="minorHAnsi"/>
          <w:color w:val="000000"/>
          <w:lang w:eastAsia="pl-PL"/>
        </w:rPr>
        <w:t>/20</w:t>
      </w:r>
      <w:r>
        <w:rPr>
          <w:rFonts w:asciiTheme="minorHAnsi" w:hAnsiTheme="minorHAnsi" w:cstheme="minorHAnsi"/>
          <w:color w:val="000000"/>
          <w:lang w:eastAsia="pl-PL"/>
        </w:rPr>
        <w:t>2</w:t>
      </w:r>
      <w:r w:rsidR="00BE7163">
        <w:rPr>
          <w:rFonts w:asciiTheme="minorHAnsi" w:hAnsiTheme="minorHAnsi" w:cstheme="minorHAnsi"/>
          <w:color w:val="000000"/>
          <w:lang w:eastAsia="pl-PL"/>
        </w:rPr>
        <w:t>5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 z dnia </w:t>
      </w:r>
      <w:r>
        <w:rPr>
          <w:rFonts w:asciiTheme="minorHAnsi" w:hAnsiTheme="minorHAnsi" w:cstheme="minorHAnsi"/>
          <w:color w:val="000000"/>
          <w:lang w:eastAsia="pl-PL"/>
        </w:rPr>
        <w:t>…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 20</w:t>
      </w:r>
      <w:r>
        <w:rPr>
          <w:rFonts w:asciiTheme="minorHAnsi" w:hAnsiTheme="minorHAnsi" w:cstheme="minorHAnsi"/>
          <w:color w:val="000000"/>
          <w:lang w:eastAsia="pl-PL"/>
        </w:rPr>
        <w:t>2</w:t>
      </w:r>
      <w:r w:rsidR="00BE7163">
        <w:rPr>
          <w:rFonts w:asciiTheme="minorHAnsi" w:hAnsiTheme="minorHAnsi" w:cstheme="minorHAnsi"/>
          <w:color w:val="000000"/>
          <w:lang w:eastAsia="pl-PL"/>
        </w:rPr>
        <w:t>5</w:t>
      </w:r>
      <w:r w:rsidRPr="00971F60">
        <w:rPr>
          <w:rFonts w:asciiTheme="minorHAnsi" w:hAnsiTheme="minorHAnsi" w:cstheme="minorHAnsi"/>
          <w:color w:val="000000"/>
          <w:lang w:eastAsia="pl-PL"/>
        </w:rPr>
        <w:t xml:space="preserve"> r. został wykonany terminowo / nieterminowo*, należycie / nienależycie*</w:t>
      </w:r>
    </w:p>
    <w:p w14:paraId="1ED1DD68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 w:cstheme="minorHAnsi"/>
          <w:color w:val="000000"/>
          <w:lang w:eastAsia="pl-PL"/>
        </w:rPr>
      </w:pPr>
    </w:p>
    <w:p w14:paraId="7427ABA8" w14:textId="77777777" w:rsidR="004F2591" w:rsidRPr="00971F60" w:rsidRDefault="004F2591" w:rsidP="004F2591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color w:val="000000"/>
          <w:lang w:eastAsia="pl-PL"/>
        </w:rPr>
      </w:pPr>
    </w:p>
    <w:p w14:paraId="30F133CF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color w:val="000000"/>
          <w:lang w:eastAsia="pl-PL"/>
        </w:rPr>
        <w:t xml:space="preserve">Uwagi (dotyczą m.in. niewykonania lub nienależytego wykonania Umowy, opóźnień w realizacji Umowy): </w:t>
      </w:r>
    </w:p>
    <w:p w14:paraId="305D55B5" w14:textId="77777777" w:rsidR="004F2591" w:rsidRPr="00971F60" w:rsidRDefault="004F2591" w:rsidP="004F2591">
      <w:pPr>
        <w:spacing w:after="0"/>
        <w:rPr>
          <w:rFonts w:asciiTheme="minorHAnsi" w:hAnsiTheme="minorHAnsi" w:cstheme="minorHAnsi"/>
          <w:b/>
          <w:i/>
          <w:color w:val="000000"/>
          <w:lang w:eastAsia="pl-PL"/>
        </w:rPr>
      </w:pPr>
      <w:r>
        <w:rPr>
          <w:rFonts w:asciiTheme="minorHAnsi" w:hAnsiTheme="minorHAnsi" w:cstheme="minorHAnsi"/>
          <w:b/>
          <w:i/>
          <w:color w:val="000000"/>
          <w:lang w:eastAsia="pl-PL"/>
        </w:rPr>
        <w:t>…………..</w:t>
      </w:r>
    </w:p>
    <w:p w14:paraId="07ADBB80" w14:textId="77777777" w:rsidR="004F2591" w:rsidRPr="00971F60" w:rsidRDefault="004F2591" w:rsidP="004F2591">
      <w:pPr>
        <w:spacing w:after="0" w:line="360" w:lineRule="auto"/>
        <w:ind w:right="425"/>
        <w:rPr>
          <w:rFonts w:asciiTheme="minorHAnsi" w:hAnsiTheme="minorHAnsi" w:cstheme="minorHAnsi"/>
          <w:b/>
          <w:color w:val="000000"/>
          <w:lang w:eastAsia="pl-PL"/>
        </w:rPr>
      </w:pPr>
    </w:p>
    <w:p w14:paraId="2EFEE090" w14:textId="77777777" w:rsidR="004F2591" w:rsidRPr="00971F60" w:rsidRDefault="004F2591" w:rsidP="004F2591">
      <w:pPr>
        <w:spacing w:after="0" w:line="360" w:lineRule="auto"/>
        <w:ind w:right="708"/>
        <w:rPr>
          <w:rFonts w:asciiTheme="minorHAnsi" w:hAnsiTheme="minorHAnsi" w:cstheme="minorHAnsi"/>
          <w:color w:val="000000"/>
          <w:lang w:eastAsia="pl-PL"/>
        </w:rPr>
      </w:pPr>
      <w:r w:rsidRPr="00971F60">
        <w:rPr>
          <w:rFonts w:asciiTheme="minorHAnsi" w:hAnsiTheme="minorHAnsi" w:cstheme="minorHAnsi"/>
          <w:b/>
          <w:color w:val="000000"/>
          <w:lang w:eastAsia="pl-PL"/>
        </w:rPr>
        <w:t>Przedstawiciel Zamawiającego</w:t>
      </w:r>
      <w:r w:rsidRPr="00971F60">
        <w:rPr>
          <w:rFonts w:asciiTheme="minorHAnsi" w:hAnsiTheme="minorHAnsi" w:cstheme="minorHAnsi"/>
          <w:color w:val="000000"/>
          <w:lang w:eastAsia="pl-PL"/>
        </w:rPr>
        <w:t>:</w:t>
      </w:r>
      <w:r w:rsidRPr="00971F60">
        <w:rPr>
          <w:rFonts w:asciiTheme="minorHAnsi" w:hAnsiTheme="minorHAnsi" w:cstheme="minorHAnsi"/>
          <w:color w:val="000000"/>
          <w:lang w:eastAsia="pl-PL"/>
        </w:rPr>
        <w:tab/>
      </w:r>
      <w:r w:rsidRPr="00971F60">
        <w:rPr>
          <w:rFonts w:asciiTheme="minorHAnsi" w:hAnsiTheme="minorHAnsi" w:cstheme="minorHAnsi"/>
          <w:color w:val="000000"/>
          <w:lang w:eastAsia="pl-PL"/>
        </w:rPr>
        <w:tab/>
        <w:t xml:space="preserve">    </w:t>
      </w:r>
      <w:r w:rsidRPr="00971F60">
        <w:rPr>
          <w:rFonts w:asciiTheme="minorHAnsi" w:hAnsiTheme="minorHAnsi" w:cstheme="minorHAnsi"/>
          <w:color w:val="000000"/>
          <w:lang w:eastAsia="pl-PL"/>
        </w:rPr>
        <w:tab/>
        <w:t xml:space="preserve"> </w:t>
      </w:r>
      <w:r w:rsidRPr="00971F60">
        <w:rPr>
          <w:rFonts w:asciiTheme="minorHAnsi" w:hAnsiTheme="minorHAnsi" w:cstheme="minorHAnsi"/>
          <w:b/>
          <w:color w:val="000000"/>
          <w:lang w:eastAsia="pl-PL"/>
        </w:rPr>
        <w:t xml:space="preserve">Przedstawiciel </w:t>
      </w:r>
      <w:r>
        <w:rPr>
          <w:rFonts w:asciiTheme="minorHAnsi" w:hAnsiTheme="minorHAnsi" w:cstheme="minorHAnsi"/>
          <w:b/>
          <w:color w:val="000000"/>
          <w:lang w:eastAsia="pl-PL"/>
        </w:rPr>
        <w:t>Wykon</w:t>
      </w:r>
      <w:r w:rsidRPr="00971F60">
        <w:rPr>
          <w:rFonts w:asciiTheme="minorHAnsi" w:hAnsiTheme="minorHAnsi" w:cstheme="minorHAnsi"/>
          <w:b/>
          <w:color w:val="000000"/>
          <w:lang w:eastAsia="pl-PL"/>
        </w:rPr>
        <w:t>awcy:</w:t>
      </w:r>
    </w:p>
    <w:p w14:paraId="02F9BD99" w14:textId="77777777" w:rsidR="004F2591" w:rsidRPr="00971F60" w:rsidRDefault="004F2591" w:rsidP="004F2591">
      <w:pPr>
        <w:spacing w:after="0" w:line="360" w:lineRule="auto"/>
        <w:rPr>
          <w:rFonts w:asciiTheme="minorHAnsi" w:eastAsia="MS Mincho" w:hAnsiTheme="minorHAnsi" w:cstheme="minorHAnsi"/>
          <w:color w:val="000000"/>
          <w:lang w:eastAsia="pl-PL"/>
        </w:rPr>
      </w:pPr>
    </w:p>
    <w:p w14:paraId="41EB3C6C" w14:textId="77777777" w:rsidR="004F2591" w:rsidRPr="00971F60" w:rsidRDefault="004F2591" w:rsidP="004F2591">
      <w:pPr>
        <w:spacing w:after="0" w:line="360" w:lineRule="auto"/>
        <w:rPr>
          <w:rFonts w:asciiTheme="minorHAnsi" w:eastAsia="MS Mincho" w:hAnsiTheme="minorHAnsi" w:cstheme="minorHAnsi"/>
          <w:color w:val="000000"/>
          <w:lang w:eastAsia="pl-PL"/>
        </w:rPr>
      </w:pPr>
      <w:r>
        <w:rPr>
          <w:rFonts w:asciiTheme="minorHAnsi" w:eastAsia="MS Mincho" w:hAnsiTheme="minorHAnsi" w:cstheme="minorHAnsi"/>
          <w:color w:val="000000"/>
          <w:lang w:eastAsia="pl-PL"/>
        </w:rPr>
        <w:tab/>
      </w:r>
      <w:r>
        <w:rPr>
          <w:rFonts w:asciiTheme="minorHAnsi" w:eastAsia="MS Mincho" w:hAnsiTheme="minorHAnsi" w:cstheme="minorHAnsi"/>
          <w:color w:val="000000"/>
          <w:lang w:eastAsia="pl-PL"/>
        </w:rPr>
        <w:tab/>
      </w:r>
      <w:r w:rsidRPr="00971F60">
        <w:rPr>
          <w:rFonts w:asciiTheme="minorHAnsi" w:eastAsia="MS Mincho" w:hAnsiTheme="minorHAnsi" w:cstheme="minorHAnsi"/>
          <w:color w:val="000000"/>
          <w:lang w:eastAsia="pl-PL"/>
        </w:rPr>
        <w:tab/>
        <w:t xml:space="preserve"> </w:t>
      </w:r>
      <w:r w:rsidRPr="00971F60">
        <w:rPr>
          <w:rFonts w:asciiTheme="minorHAnsi" w:eastAsia="MS Mincho" w:hAnsiTheme="minorHAnsi" w:cstheme="minorHAnsi"/>
          <w:color w:val="000000"/>
          <w:lang w:eastAsia="pl-PL"/>
        </w:rPr>
        <w:tab/>
      </w:r>
    </w:p>
    <w:p w14:paraId="7879CAA8" w14:textId="77777777" w:rsidR="004F2591" w:rsidRPr="00971F60" w:rsidRDefault="004F2591" w:rsidP="004F2591">
      <w:pPr>
        <w:spacing w:after="0" w:line="360" w:lineRule="auto"/>
        <w:rPr>
          <w:rFonts w:asciiTheme="minorHAnsi" w:eastAsia="MS Mincho" w:hAnsiTheme="minorHAnsi" w:cstheme="minorHAnsi"/>
          <w:color w:val="000000"/>
          <w:lang w:eastAsia="pl-PL"/>
        </w:rPr>
      </w:pPr>
      <w:r w:rsidRPr="00971F60">
        <w:rPr>
          <w:rFonts w:asciiTheme="minorHAnsi" w:eastAsia="MS Mincho" w:hAnsiTheme="minorHAnsi" w:cstheme="minorHAnsi"/>
          <w:color w:val="000000"/>
          <w:lang w:eastAsia="pl-PL"/>
        </w:rPr>
        <w:t>Czytelny podpis Zamawiająceg</w:t>
      </w:r>
      <w:r>
        <w:rPr>
          <w:rFonts w:asciiTheme="minorHAnsi" w:eastAsia="MS Mincho" w:hAnsiTheme="minorHAnsi" w:cstheme="minorHAnsi"/>
          <w:color w:val="000000"/>
          <w:lang w:eastAsia="pl-PL"/>
        </w:rPr>
        <w:t>o</w:t>
      </w:r>
      <w:r>
        <w:rPr>
          <w:rFonts w:asciiTheme="minorHAnsi" w:eastAsia="MS Mincho" w:hAnsiTheme="minorHAnsi" w:cstheme="minorHAnsi"/>
          <w:color w:val="000000"/>
          <w:lang w:eastAsia="pl-PL"/>
        </w:rPr>
        <w:tab/>
      </w:r>
      <w:r>
        <w:rPr>
          <w:rFonts w:asciiTheme="minorHAnsi" w:eastAsia="MS Mincho" w:hAnsiTheme="minorHAnsi" w:cstheme="minorHAnsi"/>
          <w:color w:val="000000"/>
          <w:lang w:eastAsia="pl-PL"/>
        </w:rPr>
        <w:tab/>
      </w:r>
      <w:r>
        <w:rPr>
          <w:rFonts w:asciiTheme="minorHAnsi" w:eastAsia="MS Mincho" w:hAnsiTheme="minorHAnsi" w:cstheme="minorHAnsi"/>
          <w:color w:val="000000"/>
          <w:lang w:eastAsia="pl-PL"/>
        </w:rPr>
        <w:tab/>
      </w:r>
      <w:r w:rsidRPr="00971F60">
        <w:rPr>
          <w:rFonts w:asciiTheme="minorHAnsi" w:eastAsia="MS Mincho" w:hAnsiTheme="minorHAnsi" w:cstheme="minorHAnsi"/>
          <w:color w:val="000000"/>
          <w:lang w:eastAsia="pl-PL"/>
        </w:rPr>
        <w:t>Czytelny podpis Wykonawcy</w:t>
      </w:r>
    </w:p>
    <w:p w14:paraId="7360948D" w14:textId="77777777" w:rsidR="004F2591" w:rsidRPr="00971F60" w:rsidRDefault="004F2591" w:rsidP="004F2591">
      <w:pPr>
        <w:tabs>
          <w:tab w:val="left" w:pos="7755"/>
        </w:tabs>
        <w:spacing w:after="0" w:line="276" w:lineRule="auto"/>
        <w:rPr>
          <w:rFonts w:asciiTheme="minorHAnsi" w:hAnsiTheme="minorHAnsi" w:cstheme="minorHAnsi"/>
          <w:vertAlign w:val="superscript"/>
          <w:lang w:eastAsia="pl-PL"/>
        </w:rPr>
      </w:pPr>
    </w:p>
    <w:p w14:paraId="5B2FD96F" w14:textId="77777777" w:rsidR="004F2591" w:rsidRPr="00971F60" w:rsidRDefault="004F2591" w:rsidP="004F2591">
      <w:pPr>
        <w:tabs>
          <w:tab w:val="left" w:pos="7755"/>
        </w:tabs>
        <w:spacing w:after="0" w:line="276" w:lineRule="auto"/>
        <w:rPr>
          <w:rFonts w:asciiTheme="minorHAnsi" w:hAnsiTheme="minorHAnsi" w:cstheme="minorHAnsi"/>
        </w:rPr>
      </w:pPr>
      <w:r w:rsidRPr="00971F60">
        <w:rPr>
          <w:rFonts w:asciiTheme="minorHAnsi" w:hAnsiTheme="minorHAnsi" w:cstheme="minorHAnsi"/>
          <w:vertAlign w:val="superscript"/>
          <w:lang w:eastAsia="pl-PL"/>
        </w:rPr>
        <w:sym w:font="Symbol" w:char="F02A"/>
      </w:r>
      <w:r w:rsidRPr="00971F60">
        <w:rPr>
          <w:rFonts w:asciiTheme="minorHAnsi" w:hAnsiTheme="minorHAnsi" w:cstheme="minorHAnsi"/>
          <w:lang w:eastAsia="pl-PL"/>
        </w:rPr>
        <w:t xml:space="preserve"> /niepotrzebne skreślić</w:t>
      </w:r>
    </w:p>
    <w:p w14:paraId="55B56D09" w14:textId="77777777" w:rsidR="004F2591" w:rsidRPr="00873F3F" w:rsidRDefault="004F2591" w:rsidP="004F2591"/>
    <w:p w14:paraId="20FEAD3D" w14:textId="77777777" w:rsidR="004F2591" w:rsidRPr="004F2591" w:rsidRDefault="004F2591" w:rsidP="004F2591"/>
    <w:sectPr w:rsidR="004F2591" w:rsidRPr="004F2591" w:rsidSect="00450315">
      <w:footerReference w:type="default" r:id="rId11"/>
      <w:headerReference w:type="first" r:id="rId12"/>
      <w:footerReference w:type="first" r:id="rId13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08E13" w14:textId="77777777" w:rsidR="00A2074F" w:rsidRDefault="00A2074F">
      <w:pPr>
        <w:spacing w:after="0"/>
      </w:pPr>
      <w:r>
        <w:separator/>
      </w:r>
    </w:p>
  </w:endnote>
  <w:endnote w:type="continuationSeparator" w:id="0">
    <w:p w14:paraId="2B80D01D" w14:textId="77777777" w:rsidR="00A2074F" w:rsidRDefault="00A207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291519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2417F2C9" w14:textId="77777777" w:rsidR="00957FC4" w:rsidRPr="00350AB0" w:rsidRDefault="00420A22" w:rsidP="0038776E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7456" behindDoc="1" locked="0" layoutInCell="1" allowOverlap="1" wp14:anchorId="533E1306" wp14:editId="0F6CAB25">
              <wp:simplePos x="0" y="0"/>
              <wp:positionH relativeFrom="page">
                <wp:posOffset>6620827</wp:posOffset>
              </wp:positionH>
              <wp:positionV relativeFrom="page">
                <wp:posOffset>9429856</wp:posOffset>
              </wp:positionV>
              <wp:extent cx="511200" cy="169200"/>
              <wp:effectExtent l="0" t="317" r="2857" b="2858"/>
              <wp:wrapNone/>
              <wp:docPr id="7" name="Grafika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" name="Grafika 3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 rot="16200000" flipH="1">
                        <a:off x="0" y="0"/>
                        <a:ext cx="511200" cy="16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56EE5560" wp14:editId="104E20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4" name="Prostokąt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9E80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4" o:spid="_x0000_s2049" alt="&quot;&quot;" style="height:2.25pt;margin-left:0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276.05pt;z-index:251664384" fillcolor="#a9e80f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04CA1DA" wp14:editId="36E9F213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6" name="Prostokąt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Prostokąt 6" o:spid="_x0000_s2050" alt="&quot;&quot;" style="height:2.25pt;margin-left:274.7pt;margin-top:7.3pt;mso-height-percent:0;mso-height-relative:margin;mso-width-percent:0;mso-width-relative:margin;mso-wrap-distance-bottom:0;mso-wrap-distance-left:9pt;mso-wrap-distance-right:9pt;mso-wrap-distance-top:0;mso-wrap-style:square;position:absolute;v-text-anchor:middle;visibility:visible;width:155.9pt;z-index:251666432" fillcolor="#0b5daa" stroked="f" strokeweight="1pt"/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5C9BDD8" w14:textId="77777777" w:rsidR="00957FC4" w:rsidRPr="00DC37A4" w:rsidRDefault="00420A22" w:rsidP="0038776E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784E37B" w14:textId="77777777" w:rsidR="00957FC4" w:rsidRPr="00DC37A4" w:rsidRDefault="00420A22" w:rsidP="0038776E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7017C19E" w14:textId="77777777" w:rsidR="00957FC4" w:rsidRPr="00473D45" w:rsidRDefault="00420A22" w:rsidP="0038776E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2F6C0E">
      <w:rPr>
        <w:rFonts w:eastAsiaTheme="minorHAnsi" w:cs="Calibri"/>
        <w:sz w:val="16"/>
        <w:szCs w:val="16"/>
        <w:u w:val="single"/>
      </w:rPr>
      <w:t>biuro@cez.gov.pl</w:t>
    </w:r>
    <w:r w:rsidRPr="00DC37A4">
      <w:rPr>
        <w:rFonts w:eastAsiaTheme="minorHAnsi" w:cs="Calibri"/>
        <w:sz w:val="16"/>
        <w:szCs w:val="16"/>
      </w:rPr>
      <w:t xml:space="preserve"> | </w:t>
    </w:r>
    <w:r w:rsidRPr="002F6C0E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1839962"/>
      <w:docPartObj>
        <w:docPartGallery w:val="Page Numbers (Bottom of Page)"/>
        <w:docPartUnique/>
      </w:docPartObj>
    </w:sdtPr>
    <w:sdtEndPr>
      <w:rPr>
        <w:color w:val="005DA9"/>
        <w:sz w:val="16"/>
        <w:szCs w:val="16"/>
      </w:rPr>
    </w:sdtEndPr>
    <w:sdtContent>
      <w:p w14:paraId="2EA31D10" w14:textId="77777777" w:rsidR="00F85957" w:rsidRPr="00B57024" w:rsidRDefault="00F85957" w:rsidP="00F85957">
        <w:pPr>
          <w:pStyle w:val="Stopka"/>
          <w:tabs>
            <w:tab w:val="clear" w:pos="9072"/>
          </w:tabs>
          <w:spacing w:before="60" w:after="240"/>
          <w:ind w:right="74"/>
          <w:jc w:val="right"/>
          <w:rPr>
            <w:color w:val="005DA9"/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73600" behindDoc="1" locked="0" layoutInCell="1" allowOverlap="1" wp14:anchorId="39191D2B" wp14:editId="1380BC7C">
              <wp:simplePos x="0" y="0"/>
              <wp:positionH relativeFrom="margin">
                <wp:posOffset>4810125</wp:posOffset>
              </wp:positionH>
              <wp:positionV relativeFrom="paragraph">
                <wp:posOffset>100965</wp:posOffset>
              </wp:positionV>
              <wp:extent cx="712800" cy="712800"/>
              <wp:effectExtent l="0" t="0" r="0" b="0"/>
              <wp:wrapNone/>
              <wp:docPr id="3" name="Obraz 1" descr="Znak 20 lat Polski w Unii Europejskiej, Dobrze, że jesteśmy raz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49951386" name="Obraz 1" descr="Znak 20 lat Polski w Unii Europejskiej, Dobrze, że jesteśmy razem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2800" cy="712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57024">
          <w:rPr>
            <w:noProof/>
            <w:color w:val="005DA9"/>
            <w:sz w:val="16"/>
            <w:szCs w:val="16"/>
          </w:rPr>
          <w:drawing>
            <wp:anchor distT="0" distB="0" distL="114300" distR="114300" simplePos="0" relativeHeight="251672576" behindDoc="0" locked="0" layoutInCell="1" allowOverlap="1" wp14:anchorId="4CCBADEC" wp14:editId="3CDC1E83">
              <wp:simplePos x="0" y="0"/>
              <wp:positionH relativeFrom="column">
                <wp:posOffset>6089848</wp:posOffset>
              </wp:positionH>
              <wp:positionV relativeFrom="paragraph">
                <wp:posOffset>-86723</wp:posOffset>
              </wp:positionV>
              <wp:extent cx="143999" cy="395999"/>
              <wp:effectExtent l="0" t="0" r="8890" b="4445"/>
              <wp:wrapNone/>
              <wp:docPr id="979170450" name="Grafika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Grafika 9"/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3999" cy="39599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38B5105" wp14:editId="72B006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450367266" name="Prostokąt 145036726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3611C14" id="Prostokąt 1450367266" o:spid="_x0000_s1026" style="position:absolute;margin-left:0;margin-top:7.3pt;width:276.05pt;height: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" fillcolor="#a0cc3c" stroked="f" strokeweight="1pt"/>
              </w:pict>
            </mc:Fallback>
          </mc:AlternateContent>
        </w:r>
        <w:r w:rsidRPr="00B57024">
          <w:rPr>
            <w:b/>
            <w:bCs/>
            <w:noProof/>
            <w:color w:val="005DA9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71552" behindDoc="0" locked="0" layoutInCell="1" allowOverlap="1" wp14:anchorId="6607AC2F" wp14:editId="4F65767E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05DA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F00B6BA" id="Prostokąt 2" o:spid="_x0000_s1026" style="position:absolute;margin-left:274.7pt;margin-top:7.3pt;width:155.9pt;height: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" fillcolor="#005da9" stroked="f" strokeweight="1pt"/>
              </w:pict>
            </mc:Fallback>
          </mc:AlternateContent>
        </w:r>
        <w:r w:rsidRPr="00B57024">
          <w:rPr>
            <w:b/>
            <w:bCs/>
            <w:color w:val="005DA9"/>
            <w:sz w:val="16"/>
            <w:szCs w:val="16"/>
          </w:rPr>
          <w:fldChar w:fldCharType="begin"/>
        </w:r>
        <w:r w:rsidRPr="00B57024">
          <w:rPr>
            <w:b/>
            <w:bCs/>
            <w:color w:val="005DA9"/>
            <w:sz w:val="16"/>
            <w:szCs w:val="16"/>
          </w:rPr>
          <w:instrText>PAGE   \* MERGEFORMAT</w:instrText>
        </w:r>
        <w:r w:rsidRPr="00B57024">
          <w:rPr>
            <w:b/>
            <w:bCs/>
            <w:color w:val="005DA9"/>
            <w:sz w:val="16"/>
            <w:szCs w:val="16"/>
          </w:rPr>
          <w:fldChar w:fldCharType="separate"/>
        </w:r>
        <w:r>
          <w:rPr>
            <w:b/>
            <w:bCs/>
            <w:color w:val="005DA9"/>
            <w:sz w:val="16"/>
            <w:szCs w:val="16"/>
          </w:rPr>
          <w:t>1</w:t>
        </w:r>
        <w:r w:rsidRPr="00B57024">
          <w:rPr>
            <w:b/>
            <w:bCs/>
            <w:color w:val="005DA9"/>
            <w:sz w:val="16"/>
            <w:szCs w:val="16"/>
          </w:rPr>
          <w:fldChar w:fldCharType="end"/>
        </w:r>
        <w:r w:rsidRPr="00B57024">
          <w:rPr>
            <w:color w:val="005DA9"/>
            <w:sz w:val="16"/>
            <w:szCs w:val="16"/>
          </w:rPr>
          <w:t xml:space="preserve"> z </w:t>
        </w:r>
        <w:r w:rsidRPr="00B57024">
          <w:rPr>
            <w:color w:val="005DA9"/>
            <w:sz w:val="16"/>
            <w:szCs w:val="16"/>
          </w:rPr>
          <w:fldChar w:fldCharType="begin"/>
        </w:r>
        <w:r w:rsidRPr="00B57024">
          <w:rPr>
            <w:color w:val="005DA9"/>
            <w:sz w:val="16"/>
            <w:szCs w:val="16"/>
          </w:rPr>
          <w:instrText xml:space="preserve"> NUMPAGES  \# "0"  \* MERGEFORMAT </w:instrText>
        </w:r>
        <w:r w:rsidRPr="00B57024">
          <w:rPr>
            <w:color w:val="005DA9"/>
            <w:sz w:val="16"/>
            <w:szCs w:val="16"/>
          </w:rPr>
          <w:fldChar w:fldCharType="separate"/>
        </w:r>
        <w:r>
          <w:rPr>
            <w:color w:val="005DA9"/>
            <w:sz w:val="16"/>
            <w:szCs w:val="16"/>
          </w:rPr>
          <w:t>13</w:t>
        </w:r>
        <w:r w:rsidRPr="00B57024">
          <w:rPr>
            <w:color w:val="005DA9"/>
            <w:sz w:val="16"/>
            <w:szCs w:val="16"/>
          </w:rPr>
          <w:fldChar w:fldCharType="end"/>
        </w:r>
      </w:p>
    </w:sdtContent>
  </w:sdt>
  <w:p w14:paraId="429EB060" w14:textId="77777777" w:rsidR="00F85957" w:rsidRPr="00DC37A4" w:rsidRDefault="00F85957" w:rsidP="00F85957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</w:p>
  <w:p w14:paraId="5CE12A3D" w14:textId="77777777" w:rsidR="00F85957" w:rsidRPr="00DC37A4" w:rsidRDefault="00F85957" w:rsidP="00F85957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6194D76" w14:textId="5CBDC139" w:rsidR="00957FC4" w:rsidRPr="00F85957" w:rsidRDefault="00F85957" w:rsidP="00F85957">
    <w:pPr>
      <w:pStyle w:val="Stopka"/>
      <w:tabs>
        <w:tab w:val="clear" w:pos="4536"/>
        <w:tab w:val="clear" w:pos="9072"/>
        <w:tab w:val="left" w:pos="2450"/>
        <w:tab w:val="left" w:pos="5502"/>
        <w:tab w:val="left" w:pos="8647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003356B4">
      <w:rPr>
        <w:rFonts w:eastAsiaTheme="minorHAnsi" w:cs="Calibri"/>
        <w:sz w:val="16"/>
        <w:szCs w:val="16"/>
        <w:u w:val="single"/>
      </w:rPr>
      <w:t>biuro@cez.gov.pl</w:t>
    </w:r>
    <w:r>
      <w:rPr>
        <w:rFonts w:eastAsiaTheme="minorHAnsi" w:cs="Calibri"/>
        <w:sz w:val="16"/>
        <w:szCs w:val="16"/>
      </w:rPr>
      <w:t xml:space="preserve"> |</w:t>
    </w:r>
    <w:r w:rsidRPr="00BD1294">
      <w:rPr>
        <w:rFonts w:eastAsiaTheme="minorHAnsi" w:cs="Calibri"/>
        <w:sz w:val="16"/>
        <w:szCs w:val="16"/>
      </w:rPr>
      <w:t xml:space="preserve"> </w:t>
    </w:r>
    <w:r w:rsidRPr="003356B4">
      <w:rPr>
        <w:rFonts w:eastAsiaTheme="minorHAnsi" w:cs="Calibri"/>
        <w:sz w:val="16"/>
        <w:szCs w:val="16"/>
        <w:u w:val="single"/>
      </w:rPr>
      <w:t>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AF0B6" w14:textId="77777777" w:rsidR="00A2074F" w:rsidRDefault="00A2074F">
      <w:pPr>
        <w:spacing w:after="0"/>
      </w:pPr>
      <w:r>
        <w:separator/>
      </w:r>
    </w:p>
  </w:footnote>
  <w:footnote w:type="continuationSeparator" w:id="0">
    <w:p w14:paraId="36845379" w14:textId="77777777" w:rsidR="00A2074F" w:rsidRDefault="00A2074F">
      <w:pPr>
        <w:spacing w:after="0"/>
      </w:pPr>
      <w:r>
        <w:continuationSeparator/>
      </w:r>
    </w:p>
  </w:footnote>
  <w:footnote w:id="1">
    <w:p w14:paraId="2C24D9D2" w14:textId="77777777" w:rsidR="004F2591" w:rsidRPr="00F85957" w:rsidRDefault="004F2591" w:rsidP="004F2591">
      <w:pPr>
        <w:pStyle w:val="Tekstprzypisudolnego"/>
        <w:rPr>
          <w:rFonts w:asciiTheme="majorHAnsi" w:hAnsiTheme="majorHAnsi" w:cstheme="majorHAnsi"/>
        </w:rPr>
      </w:pPr>
      <w:r w:rsidRPr="00F85957">
        <w:rPr>
          <w:rStyle w:val="Odwoanieprzypisudolnego"/>
          <w:rFonts w:asciiTheme="majorHAnsi" w:hAnsiTheme="majorHAnsi" w:cstheme="majorHAnsi"/>
        </w:rPr>
        <w:footnoteRef/>
      </w:r>
      <w:r w:rsidRPr="00F85957">
        <w:rPr>
          <w:rFonts w:asciiTheme="majorHAnsi" w:hAnsiTheme="majorHAnsi" w:cstheme="majorHAnsi"/>
        </w:rPr>
        <w:t xml:space="preserve"> Dotyczy odbioru uruchomienia usługi dostępu do sieci Internet</w:t>
      </w:r>
    </w:p>
  </w:footnote>
  <w:footnote w:id="2">
    <w:p w14:paraId="5DB5CE24" w14:textId="0DB05A4F" w:rsidR="00861331" w:rsidRDefault="0086133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5606A">
        <w:t xml:space="preserve">Jeśli dotyczy. </w:t>
      </w:r>
      <w:r>
        <w:t>Do uzupełnienia</w:t>
      </w:r>
      <w:r w:rsidR="00A5606A">
        <w:t xml:space="preserve">, </w:t>
      </w:r>
      <w:r w:rsidR="00A5606A">
        <w:t>usunięcia</w:t>
      </w:r>
      <w:r>
        <w:t xml:space="preserve"> lub modyfikacji. Dotyczy Urządzeń udostępnionych przez Wykonawcę stanowiących jego własność.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D702C" w14:textId="77777777" w:rsidR="00957FC4" w:rsidRDefault="00420A22" w:rsidP="00EC2F55">
    <w:pPr>
      <w:pStyle w:val="Nagwek"/>
      <w:spacing w:before="240"/>
    </w:pPr>
    <w:r>
      <w:rPr>
        <w:noProof/>
      </w:rPr>
      <w:drawing>
        <wp:anchor distT="0" distB="0" distL="114300" distR="114300" simplePos="0" relativeHeight="251668480" behindDoc="0" locked="0" layoutInCell="1" allowOverlap="1" wp14:anchorId="47F8A07D" wp14:editId="2831B03B">
          <wp:simplePos x="0" y="0"/>
          <wp:positionH relativeFrom="page">
            <wp:posOffset>672416</wp:posOffset>
          </wp:positionH>
          <wp:positionV relativeFrom="paragraph">
            <wp:posOffset>154305</wp:posOffset>
          </wp:positionV>
          <wp:extent cx="1890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Centrum e-Zdrow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0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0"/>
    <w:lvl w:ilvl="0" w:tplc="11DEEB4E">
      <w:start w:val="1"/>
      <w:numFmt w:val="decimal"/>
      <w:lvlText w:val="%1."/>
      <w:lvlJc w:val="left"/>
      <w:pPr>
        <w:tabs>
          <w:tab w:val="num" w:pos="0"/>
        </w:tabs>
      </w:pPr>
    </w:lvl>
    <w:lvl w:ilvl="1" w:tplc="B1245250">
      <w:start w:val="1"/>
      <w:numFmt w:val="decimal"/>
      <w:lvlText w:val="%2)"/>
      <w:lvlJc w:val="left"/>
      <w:pPr>
        <w:tabs>
          <w:tab w:val="num" w:pos="0"/>
        </w:tabs>
      </w:pPr>
    </w:lvl>
    <w:lvl w:ilvl="2" w:tplc="2F5ADFAE">
      <w:numFmt w:val="decimal"/>
      <w:lvlText w:val=""/>
      <w:lvlJc w:val="left"/>
    </w:lvl>
    <w:lvl w:ilvl="3" w:tplc="B4C45C50">
      <w:numFmt w:val="decimal"/>
      <w:lvlText w:val=""/>
      <w:lvlJc w:val="left"/>
    </w:lvl>
    <w:lvl w:ilvl="4" w:tplc="D51C0B4C">
      <w:numFmt w:val="decimal"/>
      <w:lvlText w:val=""/>
      <w:lvlJc w:val="left"/>
    </w:lvl>
    <w:lvl w:ilvl="5" w:tplc="D29EADE6">
      <w:numFmt w:val="decimal"/>
      <w:lvlText w:val=""/>
      <w:lvlJc w:val="left"/>
    </w:lvl>
    <w:lvl w:ilvl="6" w:tplc="D51078E2">
      <w:numFmt w:val="decimal"/>
      <w:lvlText w:val=""/>
      <w:lvlJc w:val="left"/>
    </w:lvl>
    <w:lvl w:ilvl="7" w:tplc="EE2EF362">
      <w:numFmt w:val="decimal"/>
      <w:lvlText w:val=""/>
      <w:lvlJc w:val="left"/>
    </w:lvl>
    <w:lvl w:ilvl="8" w:tplc="8BD4A76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C4BAB2A8">
      <w:start w:val="1"/>
      <w:numFmt w:val="decimal"/>
      <w:lvlText w:val="%1."/>
      <w:lvlJc w:val="left"/>
      <w:pPr>
        <w:tabs>
          <w:tab w:val="num" w:pos="0"/>
        </w:tabs>
      </w:pPr>
    </w:lvl>
    <w:lvl w:ilvl="1" w:tplc="8A3CBF44">
      <w:start w:val="1"/>
      <w:numFmt w:val="decimal"/>
      <w:lvlText w:val="%2)"/>
      <w:lvlJc w:val="left"/>
      <w:pPr>
        <w:tabs>
          <w:tab w:val="num" w:pos="0"/>
        </w:tabs>
      </w:pPr>
    </w:lvl>
    <w:lvl w:ilvl="2" w:tplc="16DEA91C">
      <w:numFmt w:val="decimal"/>
      <w:lvlText w:val=""/>
      <w:lvlJc w:val="left"/>
    </w:lvl>
    <w:lvl w:ilvl="3" w:tplc="27F6713C">
      <w:numFmt w:val="decimal"/>
      <w:lvlText w:val=""/>
      <w:lvlJc w:val="left"/>
    </w:lvl>
    <w:lvl w:ilvl="4" w:tplc="79D66824">
      <w:numFmt w:val="decimal"/>
      <w:lvlText w:val=""/>
      <w:lvlJc w:val="left"/>
    </w:lvl>
    <w:lvl w:ilvl="5" w:tplc="ACD2765A">
      <w:numFmt w:val="decimal"/>
      <w:lvlText w:val=""/>
      <w:lvlJc w:val="left"/>
    </w:lvl>
    <w:lvl w:ilvl="6" w:tplc="CDF2706C">
      <w:numFmt w:val="decimal"/>
      <w:lvlText w:val=""/>
      <w:lvlJc w:val="left"/>
    </w:lvl>
    <w:lvl w:ilvl="7" w:tplc="792CF806">
      <w:numFmt w:val="decimal"/>
      <w:lvlText w:val=""/>
      <w:lvlJc w:val="left"/>
    </w:lvl>
    <w:lvl w:ilvl="8" w:tplc="AB6604E0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E79AB608">
      <w:start w:val="1"/>
      <w:numFmt w:val="decimal"/>
      <w:lvlText w:val="%1."/>
      <w:lvlJc w:val="left"/>
      <w:pPr>
        <w:tabs>
          <w:tab w:val="num" w:pos="0"/>
        </w:tabs>
      </w:pPr>
    </w:lvl>
    <w:lvl w:ilvl="1" w:tplc="FAEAAE92">
      <w:start w:val="1"/>
      <w:numFmt w:val="lowerLetter"/>
      <w:lvlText w:val="%2."/>
      <w:lvlJc w:val="left"/>
      <w:pPr>
        <w:tabs>
          <w:tab w:val="num" w:pos="0"/>
        </w:tabs>
      </w:pPr>
    </w:lvl>
    <w:lvl w:ilvl="2" w:tplc="B7523AD4">
      <w:numFmt w:val="decimal"/>
      <w:lvlText w:val=""/>
      <w:lvlJc w:val="left"/>
    </w:lvl>
    <w:lvl w:ilvl="3" w:tplc="40AED87E">
      <w:numFmt w:val="decimal"/>
      <w:lvlText w:val=""/>
      <w:lvlJc w:val="left"/>
    </w:lvl>
    <w:lvl w:ilvl="4" w:tplc="03E85796">
      <w:numFmt w:val="decimal"/>
      <w:lvlText w:val=""/>
      <w:lvlJc w:val="left"/>
    </w:lvl>
    <w:lvl w:ilvl="5" w:tplc="75E44AD4">
      <w:numFmt w:val="decimal"/>
      <w:lvlText w:val=""/>
      <w:lvlJc w:val="left"/>
    </w:lvl>
    <w:lvl w:ilvl="6" w:tplc="24682862">
      <w:numFmt w:val="decimal"/>
      <w:lvlText w:val=""/>
      <w:lvlJc w:val="left"/>
    </w:lvl>
    <w:lvl w:ilvl="7" w:tplc="82C6447C">
      <w:numFmt w:val="decimal"/>
      <w:lvlText w:val=""/>
      <w:lvlJc w:val="left"/>
    </w:lvl>
    <w:lvl w:ilvl="8" w:tplc="A12A4C86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4802CFB2">
      <w:start w:val="1"/>
      <w:numFmt w:val="decimal"/>
      <w:lvlText w:val="%1."/>
      <w:lvlJc w:val="left"/>
      <w:pPr>
        <w:tabs>
          <w:tab w:val="num" w:pos="0"/>
        </w:tabs>
      </w:pPr>
    </w:lvl>
    <w:lvl w:ilvl="1" w:tplc="5D642410">
      <w:start w:val="1"/>
      <w:numFmt w:val="lowerLetter"/>
      <w:lvlText w:val="%2."/>
      <w:lvlJc w:val="left"/>
      <w:pPr>
        <w:tabs>
          <w:tab w:val="num" w:pos="0"/>
        </w:tabs>
      </w:pPr>
    </w:lvl>
    <w:lvl w:ilvl="2" w:tplc="F4DAF17C">
      <w:numFmt w:val="decimal"/>
      <w:lvlText w:val=""/>
      <w:lvlJc w:val="left"/>
    </w:lvl>
    <w:lvl w:ilvl="3" w:tplc="E7B4A4A0">
      <w:numFmt w:val="decimal"/>
      <w:lvlText w:val=""/>
      <w:lvlJc w:val="left"/>
    </w:lvl>
    <w:lvl w:ilvl="4" w:tplc="04CEC928">
      <w:numFmt w:val="decimal"/>
      <w:lvlText w:val=""/>
      <w:lvlJc w:val="left"/>
    </w:lvl>
    <w:lvl w:ilvl="5" w:tplc="B3AC6828">
      <w:numFmt w:val="decimal"/>
      <w:lvlText w:val=""/>
      <w:lvlJc w:val="left"/>
    </w:lvl>
    <w:lvl w:ilvl="6" w:tplc="4304634C">
      <w:numFmt w:val="decimal"/>
      <w:lvlText w:val=""/>
      <w:lvlJc w:val="left"/>
    </w:lvl>
    <w:lvl w:ilvl="7" w:tplc="D42EA3A4">
      <w:numFmt w:val="decimal"/>
      <w:lvlText w:val=""/>
      <w:lvlJc w:val="left"/>
    </w:lvl>
    <w:lvl w:ilvl="8" w:tplc="3E606062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37C038F6">
      <w:start w:val="1"/>
      <w:numFmt w:val="decimal"/>
      <w:lvlText w:val="%1."/>
      <w:lvlJc w:val="left"/>
      <w:pPr>
        <w:tabs>
          <w:tab w:val="num" w:pos="0"/>
        </w:tabs>
      </w:pPr>
    </w:lvl>
    <w:lvl w:ilvl="1" w:tplc="A42CDC0C">
      <w:start w:val="1"/>
      <w:numFmt w:val="decimal"/>
      <w:lvlText w:val="%2)"/>
      <w:lvlJc w:val="left"/>
      <w:pPr>
        <w:tabs>
          <w:tab w:val="num" w:pos="0"/>
        </w:tabs>
      </w:pPr>
    </w:lvl>
    <w:lvl w:ilvl="2" w:tplc="55A89C9E">
      <w:numFmt w:val="decimal"/>
      <w:lvlText w:val=""/>
      <w:lvlJc w:val="left"/>
    </w:lvl>
    <w:lvl w:ilvl="3" w:tplc="FEC44D5E">
      <w:numFmt w:val="decimal"/>
      <w:lvlText w:val=""/>
      <w:lvlJc w:val="left"/>
    </w:lvl>
    <w:lvl w:ilvl="4" w:tplc="958A53E4">
      <w:numFmt w:val="decimal"/>
      <w:lvlText w:val=""/>
      <w:lvlJc w:val="left"/>
    </w:lvl>
    <w:lvl w:ilvl="5" w:tplc="D7AC80EC">
      <w:numFmt w:val="decimal"/>
      <w:lvlText w:val=""/>
      <w:lvlJc w:val="left"/>
    </w:lvl>
    <w:lvl w:ilvl="6" w:tplc="613E02D8">
      <w:numFmt w:val="decimal"/>
      <w:lvlText w:val=""/>
      <w:lvlJc w:val="left"/>
    </w:lvl>
    <w:lvl w:ilvl="7" w:tplc="6CCE89A4">
      <w:numFmt w:val="decimal"/>
      <w:lvlText w:val=""/>
      <w:lvlJc w:val="left"/>
    </w:lvl>
    <w:lvl w:ilvl="8" w:tplc="DA441058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C7F463BA">
      <w:start w:val="1"/>
      <w:numFmt w:val="decimal"/>
      <w:lvlText w:val="%1."/>
      <w:lvlJc w:val="left"/>
      <w:pPr>
        <w:tabs>
          <w:tab w:val="num" w:pos="0"/>
        </w:tabs>
      </w:pPr>
    </w:lvl>
    <w:lvl w:ilvl="1" w:tplc="5AA039A2">
      <w:start w:val="1"/>
      <w:numFmt w:val="lowerLetter"/>
      <w:lvlText w:val="%2."/>
      <w:lvlJc w:val="left"/>
      <w:pPr>
        <w:tabs>
          <w:tab w:val="num" w:pos="0"/>
        </w:tabs>
      </w:pPr>
    </w:lvl>
    <w:lvl w:ilvl="2" w:tplc="64FECC8C">
      <w:start w:val="1"/>
      <w:numFmt w:val="upperLetter"/>
      <w:lvlText w:val="%3."/>
      <w:lvlJc w:val="left"/>
      <w:pPr>
        <w:tabs>
          <w:tab w:val="num" w:pos="0"/>
        </w:tabs>
      </w:pPr>
    </w:lvl>
    <w:lvl w:ilvl="3" w:tplc="B134B8B0">
      <w:start w:val="1"/>
      <w:numFmt w:val="lowerRoman"/>
      <w:lvlText w:val="%4."/>
      <w:lvlJc w:val="left"/>
      <w:pPr>
        <w:tabs>
          <w:tab w:val="num" w:pos="0"/>
        </w:tabs>
      </w:pPr>
    </w:lvl>
    <w:lvl w:ilvl="4" w:tplc="DE8E868C">
      <w:start w:val="1"/>
      <w:numFmt w:val="upperRoman"/>
      <w:lvlText w:val="%5."/>
      <w:lvlJc w:val="left"/>
      <w:pPr>
        <w:tabs>
          <w:tab w:val="num" w:pos="0"/>
        </w:tabs>
      </w:pPr>
    </w:lvl>
    <w:lvl w:ilvl="5" w:tplc="208265EE">
      <w:start w:val="1"/>
      <w:numFmt w:val="decimal"/>
      <w:lvlText w:val="%6."/>
      <w:lvlJc w:val="left"/>
      <w:pPr>
        <w:tabs>
          <w:tab w:val="num" w:pos="0"/>
        </w:tabs>
      </w:pPr>
    </w:lvl>
    <w:lvl w:ilvl="6" w:tplc="E202E7E4">
      <w:start w:val="1"/>
      <w:numFmt w:val="decimal"/>
      <w:lvlText w:val="%7."/>
      <w:lvlJc w:val="left"/>
      <w:pPr>
        <w:tabs>
          <w:tab w:val="num" w:pos="0"/>
        </w:tabs>
      </w:pPr>
    </w:lvl>
    <w:lvl w:ilvl="7" w:tplc="A05A0A78">
      <w:numFmt w:val="decimal"/>
      <w:lvlText w:val=""/>
      <w:lvlJc w:val="left"/>
    </w:lvl>
    <w:lvl w:ilvl="8" w:tplc="0DA4C52A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5394B3F6">
      <w:start w:val="1"/>
      <w:numFmt w:val="decimal"/>
      <w:lvlText w:val="%1."/>
      <w:lvlJc w:val="left"/>
      <w:pPr>
        <w:tabs>
          <w:tab w:val="num" w:pos="0"/>
        </w:tabs>
      </w:pPr>
    </w:lvl>
    <w:lvl w:ilvl="1" w:tplc="84E2407C">
      <w:start w:val="1"/>
      <w:numFmt w:val="decimal"/>
      <w:lvlText w:val="%2)"/>
      <w:lvlJc w:val="left"/>
      <w:pPr>
        <w:tabs>
          <w:tab w:val="num" w:pos="0"/>
        </w:tabs>
      </w:pPr>
    </w:lvl>
    <w:lvl w:ilvl="2" w:tplc="2CDEB2E4">
      <w:numFmt w:val="decimal"/>
      <w:lvlText w:val=""/>
      <w:lvlJc w:val="left"/>
    </w:lvl>
    <w:lvl w:ilvl="3" w:tplc="7D2A3D4C">
      <w:numFmt w:val="decimal"/>
      <w:lvlText w:val=""/>
      <w:lvlJc w:val="left"/>
    </w:lvl>
    <w:lvl w:ilvl="4" w:tplc="F228AECA">
      <w:numFmt w:val="decimal"/>
      <w:lvlText w:val=""/>
      <w:lvlJc w:val="left"/>
    </w:lvl>
    <w:lvl w:ilvl="5" w:tplc="26828BFC">
      <w:numFmt w:val="decimal"/>
      <w:lvlText w:val=""/>
      <w:lvlJc w:val="left"/>
    </w:lvl>
    <w:lvl w:ilvl="6" w:tplc="E39A31C6">
      <w:numFmt w:val="decimal"/>
      <w:lvlText w:val=""/>
      <w:lvlJc w:val="left"/>
    </w:lvl>
    <w:lvl w:ilvl="7" w:tplc="E4D08D48">
      <w:numFmt w:val="decimal"/>
      <w:lvlText w:val=""/>
      <w:lvlJc w:val="left"/>
    </w:lvl>
    <w:lvl w:ilvl="8" w:tplc="7D8A803E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D9F044BA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17546AE0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7FAA19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FE3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60D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F8DB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FC87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E9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2E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5565FB8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8C1A2AEA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BF7A3F0E" w:tentative="1">
      <w:start w:val="1"/>
      <w:numFmt w:val="lowerRoman"/>
      <w:lvlText w:val="%3."/>
      <w:lvlJc w:val="right"/>
      <w:pPr>
        <w:ind w:left="2160" w:hanging="180"/>
      </w:pPr>
    </w:lvl>
    <w:lvl w:ilvl="3" w:tplc="8CB6CD04" w:tentative="1">
      <w:start w:val="1"/>
      <w:numFmt w:val="decimal"/>
      <w:lvlText w:val="%4."/>
      <w:lvlJc w:val="left"/>
      <w:pPr>
        <w:ind w:left="2880" w:hanging="360"/>
      </w:pPr>
    </w:lvl>
    <w:lvl w:ilvl="4" w:tplc="BBD4418C" w:tentative="1">
      <w:start w:val="1"/>
      <w:numFmt w:val="lowerLetter"/>
      <w:lvlText w:val="%5."/>
      <w:lvlJc w:val="left"/>
      <w:pPr>
        <w:ind w:left="3600" w:hanging="360"/>
      </w:pPr>
    </w:lvl>
    <w:lvl w:ilvl="5" w:tplc="179E7F1E" w:tentative="1">
      <w:start w:val="1"/>
      <w:numFmt w:val="lowerRoman"/>
      <w:lvlText w:val="%6."/>
      <w:lvlJc w:val="right"/>
      <w:pPr>
        <w:ind w:left="4320" w:hanging="180"/>
      </w:pPr>
    </w:lvl>
    <w:lvl w:ilvl="6" w:tplc="0610D310" w:tentative="1">
      <w:start w:val="1"/>
      <w:numFmt w:val="decimal"/>
      <w:lvlText w:val="%7."/>
      <w:lvlJc w:val="left"/>
      <w:pPr>
        <w:ind w:left="5040" w:hanging="360"/>
      </w:pPr>
    </w:lvl>
    <w:lvl w:ilvl="7" w:tplc="CE0AF2BA" w:tentative="1">
      <w:start w:val="1"/>
      <w:numFmt w:val="lowerLetter"/>
      <w:lvlText w:val="%8."/>
      <w:lvlJc w:val="left"/>
      <w:pPr>
        <w:ind w:left="5760" w:hanging="360"/>
      </w:pPr>
    </w:lvl>
    <w:lvl w:ilvl="8" w:tplc="71B0D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198904058">
    <w:abstractNumId w:val="15"/>
  </w:num>
  <w:num w:numId="2" w16cid:durableId="1096710941">
    <w:abstractNumId w:val="22"/>
  </w:num>
  <w:num w:numId="3" w16cid:durableId="685836649">
    <w:abstractNumId w:val="0"/>
  </w:num>
  <w:num w:numId="4" w16cid:durableId="619606020">
    <w:abstractNumId w:val="1"/>
  </w:num>
  <w:num w:numId="5" w16cid:durableId="1982881669">
    <w:abstractNumId w:val="2"/>
  </w:num>
  <w:num w:numId="6" w16cid:durableId="698894783">
    <w:abstractNumId w:val="3"/>
  </w:num>
  <w:num w:numId="7" w16cid:durableId="1370299325">
    <w:abstractNumId w:val="4"/>
  </w:num>
  <w:num w:numId="8" w16cid:durableId="1613442345">
    <w:abstractNumId w:val="5"/>
  </w:num>
  <w:num w:numId="9" w16cid:durableId="1402017976">
    <w:abstractNumId w:val="6"/>
  </w:num>
  <w:num w:numId="10" w16cid:durableId="961496056">
    <w:abstractNumId w:val="8"/>
  </w:num>
  <w:num w:numId="11" w16cid:durableId="2117825575">
    <w:abstractNumId w:val="13"/>
  </w:num>
  <w:num w:numId="12" w16cid:durableId="832186080">
    <w:abstractNumId w:val="14"/>
  </w:num>
  <w:num w:numId="13" w16cid:durableId="1479225421">
    <w:abstractNumId w:val="26"/>
  </w:num>
  <w:num w:numId="14" w16cid:durableId="1858811096">
    <w:abstractNumId w:val="9"/>
  </w:num>
  <w:num w:numId="15" w16cid:durableId="1344816447">
    <w:abstractNumId w:val="12"/>
  </w:num>
  <w:num w:numId="16" w16cid:durableId="17508463">
    <w:abstractNumId w:val="23"/>
  </w:num>
  <w:num w:numId="17" w16cid:durableId="1734083182">
    <w:abstractNumId w:val="28"/>
  </w:num>
  <w:num w:numId="18" w16cid:durableId="353119362">
    <w:abstractNumId w:val="17"/>
  </w:num>
  <w:num w:numId="19" w16cid:durableId="539512416">
    <w:abstractNumId w:val="20"/>
  </w:num>
  <w:num w:numId="20" w16cid:durableId="510340705">
    <w:abstractNumId w:val="27"/>
  </w:num>
  <w:num w:numId="21" w16cid:durableId="1326743065">
    <w:abstractNumId w:val="18"/>
  </w:num>
  <w:num w:numId="22" w16cid:durableId="1923028173">
    <w:abstractNumId w:val="7"/>
  </w:num>
  <w:num w:numId="23" w16cid:durableId="139733860">
    <w:abstractNumId w:val="19"/>
  </w:num>
  <w:num w:numId="24" w16cid:durableId="1810780222">
    <w:abstractNumId w:val="10"/>
  </w:num>
  <w:num w:numId="25" w16cid:durableId="1495367104">
    <w:abstractNumId w:val="25"/>
  </w:num>
  <w:num w:numId="26" w16cid:durableId="162743411">
    <w:abstractNumId w:val="24"/>
  </w:num>
  <w:num w:numId="27" w16cid:durableId="719092857">
    <w:abstractNumId w:val="16"/>
  </w:num>
  <w:num w:numId="28" w16cid:durableId="1835492715">
    <w:abstractNumId w:val="11"/>
  </w:num>
  <w:num w:numId="29" w16cid:durableId="188560298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22"/>
    <w:rsid w:val="00017BFA"/>
    <w:rsid w:val="000D4DAE"/>
    <w:rsid w:val="00154729"/>
    <w:rsid w:val="001632D0"/>
    <w:rsid w:val="00292DDA"/>
    <w:rsid w:val="00420A22"/>
    <w:rsid w:val="004F2591"/>
    <w:rsid w:val="007F795C"/>
    <w:rsid w:val="00861331"/>
    <w:rsid w:val="00957FC4"/>
    <w:rsid w:val="00A2074F"/>
    <w:rsid w:val="00A5606A"/>
    <w:rsid w:val="00AA299D"/>
    <w:rsid w:val="00BC0039"/>
    <w:rsid w:val="00BE7163"/>
    <w:rsid w:val="00F2428B"/>
    <w:rsid w:val="00F715BD"/>
    <w:rsid w:val="00F8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9EF6"/>
  <w15:docId w15:val="{D275A5F9-C01F-4136-AC54-8AE98720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2591"/>
    <w:pPr>
      <w:spacing w:after="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25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2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44EA8510DC2B479A623E160445D638" ma:contentTypeVersion="4" ma:contentTypeDescription="Utwórz nowy dokument." ma:contentTypeScope="" ma:versionID="4054218f1514b57cf9fe138d54acf1a0">
  <xsd:schema xmlns:xsd="http://www.w3.org/2001/XMLSchema" xmlns:xs="http://www.w3.org/2001/XMLSchema" xmlns:p="http://schemas.microsoft.com/office/2006/metadata/properties" xmlns:ns2="24013cd9-d7a6-4e0b-bde9-b4174ed491f6" xmlns:ns3="fdb32b3d-d7ba-43bc-8654-68b064441739" targetNamespace="http://schemas.microsoft.com/office/2006/metadata/properties" ma:root="true" ma:fieldsID="c06b5731f1dc562d8d362085225a8071" ns2:_="" ns3:_="">
    <xsd:import namespace="24013cd9-d7a6-4e0b-bde9-b4174ed491f6"/>
    <xsd:import namespace="fdb32b3d-d7ba-43bc-8654-68b064441739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32b3d-d7ba-43bc-8654-68b064441739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CeZ główny</Opis>
    <Komorki xmlns="fdb32b3d-d7ba-43bc-8654-68b064441739" xsi:nil="true"/>
    <Aktywny xmlns="24013cd9-d7a6-4e0b-bde9-b4174ed491f6">true</Aktywny>
    <TypSzablonu xmlns="fdb32b3d-d7ba-43bc-8654-68b064441739" xsi:nil="true"/>
  </documentManagement>
</p:properties>
</file>

<file path=customXml/itemProps1.xml><?xml version="1.0" encoding="utf-8"?>
<ds:datastoreItem xmlns:ds="http://schemas.openxmlformats.org/officeDocument/2006/customXml" ds:itemID="{64BCE7CF-87EC-4592-A3B8-0A6EE1581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157035-AEA4-4CCA-BA71-29D0C784F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fdb32b3d-d7ba-43bc-8654-68b0644417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B9463B-5743-4055-B2E2-AED1CBEDC5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0E8AE-A75A-4DB2-8CE3-60DC31AAB6C6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fdb32b3d-d7ba-43bc-8654-68b0644417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creator>Centrum e-Zdrowia</dc:creator>
  <cp:lastModifiedBy>Skoczylas Michał</cp:lastModifiedBy>
  <cp:revision>8</cp:revision>
  <dcterms:created xsi:type="dcterms:W3CDTF">2022-03-24T09:34:00Z</dcterms:created>
  <dcterms:modified xsi:type="dcterms:W3CDTF">2025-02-25T12:56:00Z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</Properties>
</file>